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Default="00827897" w:rsidP="003C675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Theme="minorHAnsi" w:eastAsia="Cambria" w:hAnsiTheme="minorHAnsi" w:cs="Helios-Regular"/>
          <w:caps/>
          <w:noProof/>
          <w:color w:val="000000"/>
          <w:sz w:val="20"/>
          <w:szCs w:val="20"/>
          <w:lang w:eastAsia="ru-RU"/>
        </w:rPr>
      </w:pP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827897" w:rsidRPr="00695864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0"/>
          <w:szCs w:val="20"/>
        </w:rPr>
      </w:pPr>
      <w:r w:rsidRPr="00415B29">
        <w:rPr>
          <w:rFonts w:ascii="Times New Roman" w:hAnsi="Times New Roman"/>
          <w:b/>
          <w:sz w:val="20"/>
          <w:szCs w:val="20"/>
        </w:rPr>
        <w:t xml:space="preserve"> </w:t>
      </w:r>
      <w:r w:rsidR="003C6750" w:rsidRPr="00415B29">
        <w:rPr>
          <w:rFonts w:ascii="Times New Roman" w:hAnsi="Times New Roman"/>
          <w:b/>
          <w:sz w:val="20"/>
          <w:szCs w:val="20"/>
        </w:rPr>
        <w:t>(</w:t>
      </w:r>
      <w:r w:rsidR="00415B29" w:rsidRPr="00415B29">
        <w:rPr>
          <w:rFonts w:ascii="Times New Roman" w:hAnsi="Times New Roman"/>
          <w:b/>
          <w:sz w:val="20"/>
          <w:szCs w:val="20"/>
        </w:rPr>
        <w:t>ФАУ МО РФ ЦСКА)</w:t>
      </w:r>
    </w:p>
    <w:p w:rsidR="003C6750" w:rsidRPr="00415B29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125167, Москва</w:t>
      </w:r>
      <w:r w:rsidR="00EF7C02">
        <w:rPr>
          <w:rFonts w:ascii="Times New Roman" w:hAnsi="Times New Roman"/>
          <w:sz w:val="16"/>
          <w:szCs w:val="16"/>
        </w:rPr>
        <w:t xml:space="preserve"> г,</w:t>
      </w:r>
      <w:r>
        <w:rPr>
          <w:rFonts w:ascii="Times New Roman" w:hAnsi="Times New Roman"/>
          <w:sz w:val="16"/>
          <w:szCs w:val="16"/>
        </w:rPr>
        <w:t xml:space="preserve"> Ленинградский</w:t>
      </w:r>
      <w:r w:rsidR="00EF7C02">
        <w:rPr>
          <w:rFonts w:ascii="Times New Roman" w:hAnsi="Times New Roman"/>
          <w:sz w:val="16"/>
          <w:szCs w:val="16"/>
        </w:rPr>
        <w:t xml:space="preserve"> проспект</w:t>
      </w:r>
      <w:r w:rsidR="00827897" w:rsidRPr="00415B29">
        <w:rPr>
          <w:rFonts w:ascii="Times New Roman" w:hAnsi="Times New Roman"/>
          <w:sz w:val="16"/>
          <w:szCs w:val="16"/>
        </w:rPr>
        <w:t>, дом 39, корпус 29, Тел/факс: +7 (495) 613 45 45</w:t>
      </w:r>
      <w:r w:rsidR="003C6750" w:rsidRPr="00415B29">
        <w:rPr>
          <w:rFonts w:ascii="Times New Roman" w:hAnsi="Times New Roman"/>
          <w:sz w:val="16"/>
          <w:szCs w:val="16"/>
        </w:rPr>
        <w:t xml:space="preserve">, </w:t>
      </w:r>
      <w:r w:rsidR="003C6750" w:rsidRPr="00415B29">
        <w:rPr>
          <w:rFonts w:ascii="Times New Roman" w:hAnsi="Times New Roman"/>
          <w:sz w:val="16"/>
          <w:szCs w:val="16"/>
          <w:lang w:val="en-US"/>
        </w:rPr>
        <w:t>e</w:t>
      </w:r>
      <w:r w:rsidR="003C6750" w:rsidRPr="00415B29">
        <w:rPr>
          <w:rFonts w:ascii="Times New Roman" w:hAnsi="Times New Roman"/>
          <w:sz w:val="16"/>
          <w:szCs w:val="16"/>
        </w:rPr>
        <w:t>-</w:t>
      </w:r>
      <w:r w:rsidR="003C6750" w:rsidRPr="00415B29">
        <w:rPr>
          <w:rFonts w:ascii="Times New Roman" w:hAnsi="Times New Roman"/>
          <w:sz w:val="16"/>
          <w:szCs w:val="16"/>
          <w:lang w:val="en-US"/>
        </w:rPr>
        <w:t>mail</w:t>
      </w:r>
      <w:r w:rsidR="003C6750" w:rsidRPr="00415B29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="00273550">
        <w:rPr>
          <w:rFonts w:ascii="Times New Roman" w:hAnsi="Times New Roman"/>
          <w:color w:val="000000" w:themeColor="text1"/>
          <w:sz w:val="16"/>
          <w:szCs w:val="16"/>
        </w:rPr>
        <w:t>cska.zakupki</w:t>
      </w:r>
      <w:proofErr w:type="spellEnd"/>
      <w:r w:rsidR="00273550">
        <w:rPr>
          <w:rFonts w:ascii="Times New Roman" w:hAnsi="Times New Roman"/>
          <w:color w:val="000000" w:themeColor="text1"/>
          <w:sz w:val="16"/>
          <w:szCs w:val="16"/>
        </w:rPr>
        <w:t>@</w:t>
      </w:r>
      <w:proofErr w:type="spellStart"/>
      <w:r w:rsidR="00273550">
        <w:rPr>
          <w:rFonts w:ascii="Times New Roman" w:hAnsi="Times New Roman"/>
          <w:color w:val="000000" w:themeColor="text1"/>
          <w:sz w:val="16"/>
          <w:szCs w:val="16"/>
          <w:lang w:val="en-US"/>
        </w:rPr>
        <w:t>cska</w:t>
      </w:r>
      <w:proofErr w:type="spellEnd"/>
      <w:r w:rsidR="00827897" w:rsidRPr="00415B29">
        <w:rPr>
          <w:rFonts w:ascii="Times New Roman" w:hAnsi="Times New Roman"/>
          <w:color w:val="000000" w:themeColor="text1"/>
          <w:sz w:val="16"/>
          <w:szCs w:val="16"/>
        </w:rPr>
        <w:t>.</w:t>
      </w:r>
      <w:proofErr w:type="spellStart"/>
      <w:r w:rsidR="00827897" w:rsidRPr="00415B29">
        <w:rPr>
          <w:rFonts w:ascii="Times New Roman" w:hAnsi="Times New Roman"/>
          <w:color w:val="000000" w:themeColor="text1"/>
          <w:sz w:val="16"/>
          <w:szCs w:val="16"/>
        </w:rPr>
        <w:t>ru</w:t>
      </w:r>
      <w:proofErr w:type="spellEnd"/>
    </w:p>
    <w:p w:rsidR="00D349D4" w:rsidRPr="00D349D4" w:rsidRDefault="00D349D4" w:rsidP="00D349D4">
      <w:pPr>
        <w:spacing w:after="0"/>
        <w:ind w:right="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0529" w:rsidRDefault="00CF0529" w:rsidP="00A34F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1782" w:rsidRPr="003B3C76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3B3C76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3B3C76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3B3C76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3B3C76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3B3C76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3B3C76" w:rsidRDefault="00F921F6" w:rsidP="00A34FC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Способ закупки:</w:t>
      </w:r>
      <w:r w:rsidRPr="003B3C76">
        <w:rPr>
          <w:rFonts w:ascii="Times New Roman" w:hAnsi="Times New Roman"/>
          <w:sz w:val="26"/>
          <w:szCs w:val="26"/>
        </w:rPr>
        <w:t xml:space="preserve"> </w:t>
      </w:r>
      <w:r w:rsidR="00037614" w:rsidRPr="003B3C76">
        <w:rPr>
          <w:rFonts w:ascii="Times New Roman" w:hAnsi="Times New Roman"/>
          <w:sz w:val="26"/>
          <w:szCs w:val="26"/>
        </w:rPr>
        <w:t>Закупка у единственного</w:t>
      </w:r>
      <w:r w:rsidRPr="003B3C76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3B3C76">
        <w:rPr>
          <w:rFonts w:ascii="Times New Roman" w:hAnsi="Times New Roman"/>
          <w:sz w:val="26"/>
          <w:szCs w:val="26"/>
        </w:rPr>
        <w:t>а</w:t>
      </w:r>
      <w:r w:rsidR="001150D5" w:rsidRPr="003B3C76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273550">
        <w:rPr>
          <w:rFonts w:ascii="Times New Roman" w:hAnsi="Times New Roman"/>
          <w:sz w:val="26"/>
          <w:szCs w:val="26"/>
        </w:rPr>
        <w:t xml:space="preserve"> на основании пункта </w:t>
      </w:r>
      <w:r w:rsidR="00273550" w:rsidRPr="00273550">
        <w:rPr>
          <w:rFonts w:ascii="Times New Roman" w:hAnsi="Times New Roman"/>
          <w:sz w:val="26"/>
          <w:szCs w:val="26"/>
        </w:rPr>
        <w:t>10</w:t>
      </w:r>
      <w:r w:rsidR="00273550">
        <w:rPr>
          <w:rFonts w:ascii="Times New Roman" w:hAnsi="Times New Roman"/>
          <w:sz w:val="26"/>
          <w:szCs w:val="26"/>
        </w:rPr>
        <w:t>.2.22</w:t>
      </w:r>
      <w:r w:rsidR="002563A1" w:rsidRPr="003B3C76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Pr="003B3C76">
        <w:rPr>
          <w:rFonts w:ascii="Times New Roman" w:hAnsi="Times New Roman"/>
          <w:sz w:val="26"/>
          <w:szCs w:val="26"/>
        </w:rPr>
        <w:t>.</w:t>
      </w:r>
    </w:p>
    <w:p w:rsidR="00EF7C02" w:rsidRPr="003B3C76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EF219A" w:rsidRPr="003B3C76" w:rsidRDefault="00F921F6" w:rsidP="00A34FCA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Заказчик</w:t>
      </w:r>
      <w:r w:rsidR="00484D93" w:rsidRPr="003B3C76">
        <w:rPr>
          <w:rFonts w:ascii="Times New Roman" w:hAnsi="Times New Roman"/>
          <w:b/>
          <w:sz w:val="26"/>
          <w:szCs w:val="26"/>
        </w:rPr>
        <w:t xml:space="preserve">: </w:t>
      </w:r>
      <w:r w:rsidR="00EF219A" w:rsidRPr="003B3C76">
        <w:rPr>
          <w:rFonts w:ascii="Times New Roman" w:hAnsi="Times New Roman"/>
          <w:sz w:val="26"/>
          <w:szCs w:val="26"/>
        </w:rPr>
        <w:t xml:space="preserve">Федеральное </w:t>
      </w:r>
      <w:r w:rsidR="00EF7C02" w:rsidRPr="003B3C76">
        <w:rPr>
          <w:rFonts w:ascii="Times New Roman" w:hAnsi="Times New Roman"/>
          <w:sz w:val="26"/>
          <w:szCs w:val="26"/>
        </w:rPr>
        <w:t>автономное учреждение Министерства обороны Российской Федерации «Центральный спортивный клуб Армии»</w:t>
      </w:r>
      <w:r w:rsidR="00EF219A" w:rsidRPr="003B3C76">
        <w:rPr>
          <w:rFonts w:ascii="Times New Roman" w:hAnsi="Times New Roman"/>
          <w:sz w:val="26"/>
          <w:szCs w:val="26"/>
        </w:rPr>
        <w:t xml:space="preserve"> (</w:t>
      </w:r>
      <w:r w:rsidR="00EF7C02" w:rsidRPr="003B3C76">
        <w:rPr>
          <w:rFonts w:ascii="Times New Roman" w:hAnsi="Times New Roman"/>
          <w:sz w:val="26"/>
          <w:szCs w:val="26"/>
        </w:rPr>
        <w:t>ФАУ МО РФ ЦСКА</w:t>
      </w:r>
      <w:r w:rsidR="00EF219A" w:rsidRPr="003B3C76">
        <w:rPr>
          <w:rFonts w:ascii="Times New Roman" w:hAnsi="Times New Roman"/>
          <w:sz w:val="26"/>
          <w:szCs w:val="26"/>
        </w:rPr>
        <w:t>).</w:t>
      </w:r>
    </w:p>
    <w:p w:rsidR="00EF219A" w:rsidRPr="003B3C76" w:rsidRDefault="00EF219A" w:rsidP="00A34FCA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Место нахождения</w:t>
      </w:r>
      <w:r w:rsidRPr="003B3C76">
        <w:rPr>
          <w:rFonts w:ascii="Times New Roman" w:hAnsi="Times New Roman"/>
          <w:sz w:val="26"/>
          <w:szCs w:val="26"/>
        </w:rPr>
        <w:t xml:space="preserve">: </w:t>
      </w:r>
      <w:r w:rsidR="00EF7C02" w:rsidRPr="003B3C76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3B3C76">
        <w:rPr>
          <w:rFonts w:ascii="Times New Roman" w:hAnsi="Times New Roman"/>
          <w:sz w:val="26"/>
          <w:szCs w:val="26"/>
        </w:rPr>
        <w:t>радский проспект, дом 39, строение</w:t>
      </w:r>
      <w:r w:rsidR="00EF7C02" w:rsidRPr="003B3C76">
        <w:rPr>
          <w:rFonts w:ascii="Times New Roman" w:hAnsi="Times New Roman"/>
          <w:sz w:val="26"/>
          <w:szCs w:val="26"/>
        </w:rPr>
        <w:t xml:space="preserve"> 29</w:t>
      </w:r>
      <w:r w:rsidR="00E66DE2" w:rsidRPr="003B3C76">
        <w:rPr>
          <w:rFonts w:ascii="Times New Roman" w:hAnsi="Times New Roman"/>
          <w:sz w:val="26"/>
          <w:szCs w:val="26"/>
        </w:rPr>
        <w:t>.</w:t>
      </w:r>
    </w:p>
    <w:p w:rsidR="00EF219A" w:rsidRPr="003B3C76" w:rsidRDefault="00EF219A" w:rsidP="00A34F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3B3C76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3B3C76">
        <w:rPr>
          <w:rFonts w:ascii="Times New Roman" w:hAnsi="Times New Roman"/>
          <w:sz w:val="26"/>
          <w:szCs w:val="26"/>
        </w:rPr>
        <w:t xml:space="preserve"> </w:t>
      </w:r>
      <w:r w:rsidR="003B3C76">
        <w:rPr>
          <w:rFonts w:ascii="Times New Roman" w:hAnsi="Times New Roman"/>
          <w:sz w:val="26"/>
          <w:szCs w:val="26"/>
        </w:rPr>
        <w:t>стр.</w:t>
      </w:r>
      <w:r w:rsidR="00CF0529" w:rsidRPr="003B3C76">
        <w:rPr>
          <w:rFonts w:ascii="Times New Roman" w:hAnsi="Times New Roman"/>
          <w:sz w:val="26"/>
          <w:szCs w:val="26"/>
        </w:rPr>
        <w:t xml:space="preserve"> 29.</w:t>
      </w:r>
    </w:p>
    <w:p w:rsidR="00EF219A" w:rsidRPr="003B3C76" w:rsidRDefault="00EF219A" w:rsidP="00A34F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proofErr w:type="spellStart"/>
      <w:r w:rsidR="00E85483" w:rsidRPr="003B3C76">
        <w:rPr>
          <w:rFonts w:ascii="Times New Roman" w:hAnsi="Times New Roman"/>
          <w:sz w:val="26"/>
          <w:szCs w:val="26"/>
          <w:u w:val="single"/>
        </w:rPr>
        <w:t>Дараселия</w:t>
      </w:r>
      <w:proofErr w:type="spellEnd"/>
      <w:r w:rsidR="00E85483" w:rsidRPr="003B3C76">
        <w:rPr>
          <w:rFonts w:ascii="Times New Roman" w:hAnsi="Times New Roman"/>
          <w:sz w:val="26"/>
          <w:szCs w:val="26"/>
          <w:u w:val="single"/>
        </w:rPr>
        <w:t xml:space="preserve"> Леван </w:t>
      </w:r>
      <w:proofErr w:type="spellStart"/>
      <w:r w:rsidR="00E85483" w:rsidRPr="003B3C76">
        <w:rPr>
          <w:rFonts w:ascii="Times New Roman" w:hAnsi="Times New Roman"/>
          <w:sz w:val="26"/>
          <w:szCs w:val="26"/>
          <w:u w:val="single"/>
        </w:rPr>
        <w:t>Шотаевич</w:t>
      </w:r>
      <w:proofErr w:type="spellEnd"/>
    </w:p>
    <w:p w:rsidR="00EF219A" w:rsidRPr="003B3C76" w:rsidRDefault="00EF219A" w:rsidP="00A34F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3B3C76">
        <w:rPr>
          <w:rFonts w:ascii="Times New Roman" w:hAnsi="Times New Roman"/>
          <w:sz w:val="26"/>
          <w:szCs w:val="26"/>
          <w:u w:val="single"/>
        </w:rPr>
        <w:t>8-495-613-45-45</w:t>
      </w:r>
    </w:p>
    <w:p w:rsidR="00EF7C02" w:rsidRPr="003B3C76" w:rsidRDefault="00EF219A" w:rsidP="00A34FC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E04D61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E04D61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E04D61">
          <w:rPr>
            <w:rStyle w:val="a4"/>
            <w:rFonts w:ascii="Times New Roman" w:hAnsi="Times New Roman"/>
            <w:sz w:val="26"/>
            <w:szCs w:val="26"/>
          </w:rPr>
          <w:t>.ru</w:t>
        </w:r>
      </w:hyperlink>
    </w:p>
    <w:p w:rsidR="00EF7C02" w:rsidRPr="003B3C76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F921F6" w:rsidRPr="003B3C76" w:rsidRDefault="00F921F6" w:rsidP="00A34FC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3B3C76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3B3C76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3B3C76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3B3C76">
        <w:rPr>
          <w:rFonts w:ascii="Times New Roman" w:hAnsi="Times New Roman"/>
          <w:b/>
          <w:sz w:val="26"/>
          <w:szCs w:val="26"/>
        </w:rPr>
        <w:t>.</w:t>
      </w:r>
    </w:p>
    <w:p w:rsidR="00CF0529" w:rsidRPr="003B3C76" w:rsidRDefault="007361BC" w:rsidP="00CF0529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B3C76">
        <w:rPr>
          <w:rFonts w:ascii="Times New Roman" w:hAnsi="Times New Roman"/>
          <w:b/>
          <w:sz w:val="26"/>
          <w:szCs w:val="26"/>
        </w:rPr>
        <w:t>3.1</w:t>
      </w:r>
      <w:r w:rsidR="00231AF9" w:rsidRPr="003B3C76">
        <w:rPr>
          <w:rFonts w:ascii="Times New Roman" w:hAnsi="Times New Roman"/>
          <w:b/>
          <w:sz w:val="26"/>
          <w:szCs w:val="26"/>
        </w:rPr>
        <w:tab/>
      </w:r>
      <w:r w:rsidRPr="003B3C76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3B3C76">
        <w:rPr>
          <w:rFonts w:ascii="Times New Roman" w:hAnsi="Times New Roman"/>
          <w:b/>
          <w:sz w:val="26"/>
          <w:szCs w:val="26"/>
        </w:rPr>
        <w:t>:</w:t>
      </w:r>
      <w:r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273550">
        <w:rPr>
          <w:rFonts w:ascii="Times New Roman" w:hAnsi="Times New Roman"/>
          <w:sz w:val="26"/>
          <w:szCs w:val="26"/>
          <w:u w:val="single"/>
        </w:rPr>
        <w:t>аренда недвижимого помещения</w:t>
      </w:r>
    </w:p>
    <w:p w:rsidR="00E74B97" w:rsidRPr="003B3C76" w:rsidRDefault="00CF0529" w:rsidP="002A6010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Количество товара / объем работ, услуг</w:t>
      </w:r>
      <w:r w:rsidRPr="003B3C76">
        <w:rPr>
          <w:b/>
          <w:sz w:val="26"/>
          <w:szCs w:val="26"/>
        </w:rPr>
        <w:t xml:space="preserve"> </w:t>
      </w:r>
      <w:r w:rsidR="00E31884" w:rsidRPr="003B3C76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BF51F1">
        <w:rPr>
          <w:rFonts w:ascii="Times New Roman" w:hAnsi="Times New Roman"/>
          <w:sz w:val="26"/>
          <w:szCs w:val="26"/>
        </w:rPr>
        <w:t xml:space="preserve"> 1 474,5</w:t>
      </w:r>
      <w:r w:rsidR="0027355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73550">
        <w:rPr>
          <w:rFonts w:ascii="Times New Roman" w:hAnsi="Times New Roman"/>
          <w:sz w:val="26"/>
          <w:szCs w:val="26"/>
        </w:rPr>
        <w:t>кв.м</w:t>
      </w:r>
      <w:proofErr w:type="spellEnd"/>
      <w:r w:rsidR="00273550">
        <w:rPr>
          <w:rFonts w:ascii="Times New Roman" w:hAnsi="Times New Roman"/>
          <w:sz w:val="26"/>
          <w:szCs w:val="26"/>
        </w:rPr>
        <w:t>.</w:t>
      </w:r>
      <w:r w:rsidR="002A6010" w:rsidRPr="003B3C76">
        <w:rPr>
          <w:rFonts w:ascii="Times New Roman" w:hAnsi="Times New Roman"/>
          <w:sz w:val="26"/>
          <w:szCs w:val="26"/>
        </w:rPr>
        <w:t xml:space="preserve"> </w:t>
      </w:r>
    </w:p>
    <w:p w:rsidR="00F41672" w:rsidRPr="006A7DD7" w:rsidRDefault="00F921F6" w:rsidP="006A7DD7">
      <w:pPr>
        <w:pStyle w:val="a5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3B3C76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E85483" w:rsidRPr="003B3C76">
        <w:rPr>
          <w:rFonts w:ascii="Times New Roman" w:hAnsi="Times New Roman"/>
          <w:b/>
          <w:sz w:val="26"/>
          <w:szCs w:val="26"/>
        </w:rPr>
        <w:br/>
      </w:r>
      <w:r w:rsidR="00E85483" w:rsidRPr="003B3C76">
        <w:rPr>
          <w:rFonts w:ascii="Times New Roman" w:hAnsi="Times New Roman"/>
          <w:sz w:val="26"/>
          <w:szCs w:val="26"/>
          <w:u w:val="single"/>
        </w:rPr>
        <w:t>г. Москва, Ленинградск</w:t>
      </w:r>
      <w:r w:rsidR="00273550">
        <w:rPr>
          <w:rFonts w:ascii="Times New Roman" w:hAnsi="Times New Roman"/>
          <w:sz w:val="26"/>
          <w:szCs w:val="26"/>
          <w:u w:val="single"/>
        </w:rPr>
        <w:t>ий проспект, дом 39, строение 30</w:t>
      </w:r>
      <w:r w:rsidR="00BF51F1" w:rsidRPr="00BF51F1">
        <w:rPr>
          <w:rFonts w:ascii="Times New Roman" w:hAnsi="Times New Roman"/>
          <w:sz w:val="26"/>
          <w:szCs w:val="26"/>
          <w:u w:val="single"/>
        </w:rPr>
        <w:t>А</w:t>
      </w:r>
      <w:r w:rsidR="00695864" w:rsidRPr="006A7DD7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</w:t>
      </w:r>
    </w:p>
    <w:p w:rsidR="007500BE" w:rsidRPr="003B3C76" w:rsidRDefault="00231AF9" w:rsidP="007500BE">
      <w:pPr>
        <w:pStyle w:val="a5"/>
        <w:numPr>
          <w:ilvl w:val="0"/>
          <w:numId w:val="16"/>
        </w:numPr>
        <w:tabs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Сведения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3B3C76">
        <w:rPr>
          <w:rFonts w:ascii="Times New Roman" w:hAnsi="Times New Roman"/>
          <w:b/>
          <w:sz w:val="26"/>
          <w:szCs w:val="26"/>
        </w:rPr>
        <w:t>д</w:t>
      </w:r>
      <w:r w:rsidR="007361B2" w:rsidRPr="003B3C76">
        <w:rPr>
          <w:rFonts w:ascii="Times New Roman" w:hAnsi="Times New Roman"/>
          <w:b/>
          <w:sz w:val="26"/>
          <w:szCs w:val="26"/>
        </w:rPr>
        <w:t xml:space="preserve">оговора </w:t>
      </w:r>
      <w:r w:rsidR="00115D21" w:rsidRPr="003B3C76">
        <w:rPr>
          <w:rFonts w:ascii="Times New Roman" w:hAnsi="Times New Roman"/>
          <w:b/>
          <w:sz w:val="26"/>
          <w:szCs w:val="26"/>
        </w:rPr>
        <w:t>(цене лота):</w:t>
      </w:r>
      <w:r w:rsidR="00161C10" w:rsidRPr="003B3C76">
        <w:rPr>
          <w:rFonts w:ascii="Times New Roman" w:hAnsi="Times New Roman"/>
          <w:bCs/>
          <w:sz w:val="26"/>
          <w:szCs w:val="26"/>
        </w:rPr>
        <w:t xml:space="preserve"> </w:t>
      </w:r>
      <w:r w:rsidR="00BF51F1">
        <w:rPr>
          <w:rFonts w:ascii="Times New Roman" w:hAnsi="Times New Roman"/>
          <w:bCs/>
          <w:sz w:val="26"/>
          <w:szCs w:val="26"/>
        </w:rPr>
        <w:t>1 601 082, 78</w:t>
      </w:r>
      <w:r w:rsidR="00273550">
        <w:rPr>
          <w:rFonts w:ascii="Times New Roman" w:hAnsi="Times New Roman"/>
          <w:bCs/>
          <w:sz w:val="26"/>
          <w:szCs w:val="26"/>
        </w:rPr>
        <w:t xml:space="preserve"> рублей</w:t>
      </w:r>
      <w:r w:rsidR="00E85483" w:rsidRPr="003B3C76">
        <w:rPr>
          <w:rFonts w:ascii="Times New Roman" w:hAnsi="Times New Roman"/>
          <w:bCs/>
          <w:sz w:val="26"/>
          <w:szCs w:val="26"/>
        </w:rPr>
        <w:t>.</w:t>
      </w:r>
      <w:r w:rsidR="00C81BC3" w:rsidRPr="003B3C76">
        <w:rPr>
          <w:rFonts w:ascii="Times New Roman" w:hAnsi="Times New Roman"/>
          <w:b/>
          <w:sz w:val="26"/>
          <w:szCs w:val="26"/>
        </w:rPr>
        <w:t xml:space="preserve"> </w:t>
      </w:r>
    </w:p>
    <w:p w:rsidR="00F41672" w:rsidRPr="003B3C76" w:rsidRDefault="00F41672" w:rsidP="00F41672">
      <w:pPr>
        <w:pStyle w:val="a5"/>
        <w:tabs>
          <w:tab w:val="left" w:pos="1418"/>
        </w:tabs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3B3C76" w:rsidRDefault="00231AF9" w:rsidP="003B3C76">
      <w:pPr>
        <w:pStyle w:val="a5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Срок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3B3C76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3B3C76">
        <w:rPr>
          <w:rFonts w:ascii="Times New Roman" w:hAnsi="Times New Roman"/>
          <w:b/>
          <w:sz w:val="26"/>
          <w:szCs w:val="26"/>
        </w:rPr>
        <w:t>Д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3B3C76">
        <w:rPr>
          <w:rFonts w:ascii="Times New Roman" w:hAnsi="Times New Roman"/>
          <w:b/>
          <w:sz w:val="26"/>
          <w:szCs w:val="26"/>
        </w:rPr>
        <w:t>Д</w:t>
      </w:r>
      <w:r w:rsidR="00115D21" w:rsidRPr="003B3C76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3B3C76">
        <w:rPr>
          <w:rFonts w:ascii="Times New Roman" w:hAnsi="Times New Roman"/>
          <w:sz w:val="26"/>
          <w:szCs w:val="26"/>
        </w:rPr>
        <w:t xml:space="preserve">не </w:t>
      </w:r>
      <w:r w:rsidR="006C2CCB" w:rsidRPr="003B3C76">
        <w:rPr>
          <w:rFonts w:ascii="Times New Roman" w:hAnsi="Times New Roman"/>
          <w:sz w:val="26"/>
          <w:szCs w:val="26"/>
        </w:rPr>
        <w:t>предусмотрено</w:t>
      </w:r>
      <w:r w:rsidR="00115D21" w:rsidRPr="003B3C76">
        <w:rPr>
          <w:rFonts w:ascii="Times New Roman" w:hAnsi="Times New Roman"/>
          <w:sz w:val="26"/>
          <w:szCs w:val="26"/>
        </w:rPr>
        <w:t>.</w:t>
      </w:r>
    </w:p>
    <w:p w:rsidR="00E85483" w:rsidRPr="003B3C76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3B3C76" w:rsidRDefault="00115D21" w:rsidP="003B3C76">
      <w:pPr>
        <w:pStyle w:val="a5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3B3C76">
        <w:rPr>
          <w:rFonts w:ascii="Times New Roman" w:hAnsi="Times New Roman"/>
          <w:b/>
          <w:sz w:val="26"/>
          <w:szCs w:val="26"/>
        </w:rPr>
        <w:t>я</w:t>
      </w:r>
      <w:r w:rsidRPr="003B3C76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3B3C76">
        <w:rPr>
          <w:rFonts w:ascii="Times New Roman" w:hAnsi="Times New Roman"/>
          <w:b/>
          <w:sz w:val="26"/>
          <w:szCs w:val="26"/>
        </w:rPr>
        <w:t>ов</w:t>
      </w:r>
      <w:r w:rsidRPr="003B3C76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3B3C76">
        <w:rPr>
          <w:rFonts w:ascii="Times New Roman" w:hAnsi="Times New Roman"/>
          <w:b/>
          <w:sz w:val="26"/>
          <w:szCs w:val="26"/>
        </w:rPr>
        <w:br/>
      </w:r>
      <w:r w:rsidRPr="003B3C76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3B3C76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3B3C76">
        <w:rPr>
          <w:rFonts w:ascii="Times New Roman" w:hAnsi="Times New Roman"/>
          <w:sz w:val="26"/>
          <w:szCs w:val="26"/>
        </w:rPr>
        <w:t>радский проспект, дом 39, строение</w:t>
      </w:r>
      <w:r w:rsidR="00B93453" w:rsidRPr="003B3C76">
        <w:rPr>
          <w:rFonts w:ascii="Times New Roman" w:hAnsi="Times New Roman"/>
          <w:sz w:val="26"/>
          <w:szCs w:val="26"/>
        </w:rPr>
        <w:t xml:space="preserve"> 29.  </w:t>
      </w:r>
      <w:proofErr w:type="gramStart"/>
      <w:r w:rsidR="00607207" w:rsidRPr="003B3C76">
        <w:rPr>
          <w:rFonts w:ascii="Times New Roman" w:hAnsi="Times New Roman"/>
          <w:sz w:val="26"/>
          <w:szCs w:val="26"/>
        </w:rPr>
        <w:t>«</w:t>
      </w:r>
      <w:r w:rsidR="001B336D">
        <w:rPr>
          <w:rFonts w:ascii="Times New Roman" w:hAnsi="Times New Roman"/>
          <w:sz w:val="26"/>
          <w:szCs w:val="26"/>
        </w:rPr>
        <w:t xml:space="preserve"> 13</w:t>
      </w:r>
      <w:proofErr w:type="gramEnd"/>
      <w:r w:rsidR="000D3C7E">
        <w:rPr>
          <w:rFonts w:ascii="Times New Roman" w:hAnsi="Times New Roman"/>
          <w:sz w:val="26"/>
          <w:szCs w:val="26"/>
        </w:rPr>
        <w:t xml:space="preserve"> </w:t>
      </w:r>
      <w:r w:rsidR="00607207" w:rsidRPr="003B3C76">
        <w:rPr>
          <w:rFonts w:ascii="Times New Roman" w:hAnsi="Times New Roman"/>
          <w:sz w:val="26"/>
          <w:szCs w:val="26"/>
        </w:rPr>
        <w:t xml:space="preserve">» </w:t>
      </w:r>
      <w:r w:rsidR="00273550">
        <w:rPr>
          <w:rFonts w:ascii="Times New Roman" w:hAnsi="Times New Roman"/>
          <w:sz w:val="26"/>
          <w:szCs w:val="26"/>
        </w:rPr>
        <w:t>мая</w:t>
      </w:r>
      <w:r w:rsidR="00607207" w:rsidRPr="003B3C76">
        <w:rPr>
          <w:rFonts w:ascii="Times New Roman" w:hAnsi="Times New Roman"/>
          <w:sz w:val="26"/>
          <w:szCs w:val="26"/>
        </w:rPr>
        <w:t xml:space="preserve"> </w:t>
      </w:r>
      <w:r w:rsidR="00356834">
        <w:rPr>
          <w:rFonts w:ascii="Times New Roman" w:hAnsi="Times New Roman"/>
          <w:sz w:val="26"/>
          <w:szCs w:val="26"/>
        </w:rPr>
        <w:t>2016</w:t>
      </w:r>
      <w:r w:rsidR="00607207" w:rsidRPr="003B3C76">
        <w:rPr>
          <w:rFonts w:ascii="Times New Roman" w:hAnsi="Times New Roman"/>
          <w:sz w:val="26"/>
          <w:szCs w:val="26"/>
        </w:rPr>
        <w:t>г.</w:t>
      </w:r>
    </w:p>
    <w:p w:rsidR="00E85483" w:rsidRPr="003B3C76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3B3C76" w:rsidRDefault="003B3C76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Default="00356834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</w:t>
      </w:r>
      <w:r w:rsidR="00F41672" w:rsidRPr="003B3C76">
        <w:rPr>
          <w:rFonts w:ascii="Times New Roman" w:hAnsi="Times New Roman"/>
          <w:sz w:val="26"/>
          <w:szCs w:val="26"/>
        </w:rPr>
        <w:t>аместитель начальника</w:t>
      </w:r>
      <w:r w:rsidR="00B93453" w:rsidRPr="003B3C76">
        <w:rPr>
          <w:rFonts w:ascii="Times New Roman" w:hAnsi="Times New Roman"/>
          <w:sz w:val="26"/>
          <w:szCs w:val="26"/>
        </w:rPr>
        <w:t xml:space="preserve"> </w:t>
      </w:r>
      <w:r w:rsidR="00E85483" w:rsidRPr="003B3C76">
        <w:rPr>
          <w:rFonts w:ascii="Times New Roman" w:hAnsi="Times New Roman"/>
          <w:sz w:val="26"/>
          <w:szCs w:val="26"/>
        </w:rPr>
        <w:t>клуба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 w:rsidR="00E85483" w:rsidRPr="003B3C76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="00E85483" w:rsidRPr="003B3C76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3B3C76" w:rsidRPr="003B3C76" w:rsidRDefault="003B3C76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60A01" w:rsidRPr="003B3C76" w:rsidRDefault="001B336D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11</w:t>
      </w:r>
      <w:r w:rsidR="00273550">
        <w:rPr>
          <w:rFonts w:ascii="Times New Roman" w:hAnsi="Times New Roman"/>
          <w:sz w:val="26"/>
          <w:szCs w:val="26"/>
        </w:rPr>
        <w:t xml:space="preserve"> </w:t>
      </w:r>
      <w:r w:rsidR="00356834">
        <w:rPr>
          <w:rFonts w:ascii="Times New Roman" w:hAnsi="Times New Roman"/>
          <w:sz w:val="26"/>
          <w:szCs w:val="26"/>
        </w:rPr>
        <w:t xml:space="preserve">» </w:t>
      </w:r>
      <w:r w:rsidR="00273550">
        <w:rPr>
          <w:rFonts w:ascii="Times New Roman" w:hAnsi="Times New Roman"/>
          <w:sz w:val="26"/>
          <w:szCs w:val="26"/>
        </w:rPr>
        <w:t>мая</w:t>
      </w:r>
      <w:r w:rsidR="00356834">
        <w:rPr>
          <w:rFonts w:ascii="Times New Roman" w:hAnsi="Times New Roman"/>
          <w:sz w:val="26"/>
          <w:szCs w:val="26"/>
        </w:rPr>
        <w:t xml:space="preserve"> 2016</w:t>
      </w:r>
      <w:r w:rsidR="00B93453" w:rsidRPr="003B3C76">
        <w:rPr>
          <w:rFonts w:ascii="Times New Roman" w:hAnsi="Times New Roman"/>
          <w:sz w:val="26"/>
          <w:szCs w:val="26"/>
        </w:rPr>
        <w:t xml:space="preserve"> года</w:t>
      </w:r>
      <w:bookmarkStart w:id="0" w:name="_GoBack"/>
      <w:bookmarkEnd w:id="0"/>
    </w:p>
    <w:sectPr w:rsidR="00560A01" w:rsidRPr="003B3C76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311" w:rsidRDefault="00D95311" w:rsidP="00A231AC">
      <w:pPr>
        <w:spacing w:after="0" w:line="240" w:lineRule="auto"/>
      </w:pPr>
      <w:r>
        <w:separator/>
      </w:r>
    </w:p>
  </w:endnote>
  <w:endnote w:type="continuationSeparator" w:id="0">
    <w:p w:rsidR="00D95311" w:rsidRDefault="00D95311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311" w:rsidRDefault="00D95311" w:rsidP="00A231AC">
      <w:pPr>
        <w:spacing w:after="0" w:line="240" w:lineRule="auto"/>
      </w:pPr>
      <w:r>
        <w:separator/>
      </w:r>
    </w:p>
  </w:footnote>
  <w:footnote w:type="continuationSeparator" w:id="0">
    <w:p w:rsidR="00D95311" w:rsidRDefault="00D95311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0D34C7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86362B3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B072B"/>
    <w:rsid w:val="000C0DBC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51FBC"/>
    <w:rsid w:val="00161C10"/>
    <w:rsid w:val="00170777"/>
    <w:rsid w:val="00175B7B"/>
    <w:rsid w:val="00176604"/>
    <w:rsid w:val="00190612"/>
    <w:rsid w:val="00194040"/>
    <w:rsid w:val="0019636E"/>
    <w:rsid w:val="001A55F6"/>
    <w:rsid w:val="001A7C8F"/>
    <w:rsid w:val="001B2C13"/>
    <w:rsid w:val="001B336D"/>
    <w:rsid w:val="001C167B"/>
    <w:rsid w:val="001F6DD2"/>
    <w:rsid w:val="00221056"/>
    <w:rsid w:val="002318FE"/>
    <w:rsid w:val="00231AF9"/>
    <w:rsid w:val="002361BC"/>
    <w:rsid w:val="00251D17"/>
    <w:rsid w:val="002563A1"/>
    <w:rsid w:val="00262DDB"/>
    <w:rsid w:val="00264A42"/>
    <w:rsid w:val="002659D9"/>
    <w:rsid w:val="00271C75"/>
    <w:rsid w:val="00273550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5C84"/>
    <w:rsid w:val="004B2357"/>
    <w:rsid w:val="004C25BE"/>
    <w:rsid w:val="004C31A9"/>
    <w:rsid w:val="004E459E"/>
    <w:rsid w:val="004E5C3E"/>
    <w:rsid w:val="004F56E1"/>
    <w:rsid w:val="00517C76"/>
    <w:rsid w:val="005263CE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B2B3B"/>
    <w:rsid w:val="005B6B29"/>
    <w:rsid w:val="005C2AF5"/>
    <w:rsid w:val="005E05B8"/>
    <w:rsid w:val="00601BA6"/>
    <w:rsid w:val="00607207"/>
    <w:rsid w:val="006106F6"/>
    <w:rsid w:val="00610F5A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132D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7861"/>
    <w:rsid w:val="00842017"/>
    <w:rsid w:val="00850133"/>
    <w:rsid w:val="00850CFF"/>
    <w:rsid w:val="00851726"/>
    <w:rsid w:val="00862EE0"/>
    <w:rsid w:val="00865DFE"/>
    <w:rsid w:val="008A0E12"/>
    <w:rsid w:val="008B35C5"/>
    <w:rsid w:val="008C516B"/>
    <w:rsid w:val="008E478D"/>
    <w:rsid w:val="008E4995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383"/>
    <w:rsid w:val="00AA0296"/>
    <w:rsid w:val="00AA157B"/>
    <w:rsid w:val="00AB57B0"/>
    <w:rsid w:val="00AB7B13"/>
    <w:rsid w:val="00AB7D87"/>
    <w:rsid w:val="00AC4B79"/>
    <w:rsid w:val="00AC7B5C"/>
    <w:rsid w:val="00AD2F15"/>
    <w:rsid w:val="00AD4121"/>
    <w:rsid w:val="00AD4F9C"/>
    <w:rsid w:val="00AD5189"/>
    <w:rsid w:val="00AE1B5A"/>
    <w:rsid w:val="00AE6778"/>
    <w:rsid w:val="00B016CB"/>
    <w:rsid w:val="00B02DE9"/>
    <w:rsid w:val="00B10272"/>
    <w:rsid w:val="00B24C4D"/>
    <w:rsid w:val="00B3472B"/>
    <w:rsid w:val="00B3526D"/>
    <w:rsid w:val="00B41542"/>
    <w:rsid w:val="00B415C8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C298E"/>
    <w:rsid w:val="00BC6D4E"/>
    <w:rsid w:val="00BD5F59"/>
    <w:rsid w:val="00BE0EA1"/>
    <w:rsid w:val="00BE1765"/>
    <w:rsid w:val="00BE5877"/>
    <w:rsid w:val="00BF51F1"/>
    <w:rsid w:val="00C0381E"/>
    <w:rsid w:val="00C06A10"/>
    <w:rsid w:val="00C24BFA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B13D6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349D4"/>
    <w:rsid w:val="00D426EE"/>
    <w:rsid w:val="00D4494D"/>
    <w:rsid w:val="00D44AC4"/>
    <w:rsid w:val="00D468E3"/>
    <w:rsid w:val="00D608B2"/>
    <w:rsid w:val="00D668BD"/>
    <w:rsid w:val="00D70ECC"/>
    <w:rsid w:val="00D74311"/>
    <w:rsid w:val="00D83AFC"/>
    <w:rsid w:val="00D845C2"/>
    <w:rsid w:val="00D86B4D"/>
    <w:rsid w:val="00D928FA"/>
    <w:rsid w:val="00D95311"/>
    <w:rsid w:val="00DA41EF"/>
    <w:rsid w:val="00DA76DF"/>
    <w:rsid w:val="00DB2158"/>
    <w:rsid w:val="00DC1C5C"/>
    <w:rsid w:val="00DC7439"/>
    <w:rsid w:val="00DE4CE4"/>
    <w:rsid w:val="00DF0856"/>
    <w:rsid w:val="00DF2E48"/>
    <w:rsid w:val="00E00F18"/>
    <w:rsid w:val="00E02FFF"/>
    <w:rsid w:val="00E17A32"/>
    <w:rsid w:val="00E31884"/>
    <w:rsid w:val="00E373DF"/>
    <w:rsid w:val="00E410C1"/>
    <w:rsid w:val="00E46CB7"/>
    <w:rsid w:val="00E5262C"/>
    <w:rsid w:val="00E5578F"/>
    <w:rsid w:val="00E6574B"/>
    <w:rsid w:val="00E66CFA"/>
    <w:rsid w:val="00E66DE2"/>
    <w:rsid w:val="00E67A17"/>
    <w:rsid w:val="00E705B2"/>
    <w:rsid w:val="00E74B97"/>
    <w:rsid w:val="00E769BF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7C02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85F0C"/>
    <w:rsid w:val="00F921F6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0CB1544-BDAB-483C-A30E-0CE0E71C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7018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Леван Дарелия</cp:lastModifiedBy>
  <cp:revision>9</cp:revision>
  <cp:lastPrinted>2016-05-04T06:48:00Z</cp:lastPrinted>
  <dcterms:created xsi:type="dcterms:W3CDTF">2016-04-22T07:19:00Z</dcterms:created>
  <dcterms:modified xsi:type="dcterms:W3CDTF">2016-05-12T06:03:00Z</dcterms:modified>
</cp:coreProperties>
</file>